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69A543B" w14:textId="660C625A" w:rsidR="00795F7B" w:rsidRDefault="007301FE" w:rsidP="00DA1216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5E375C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65564F05" w14:textId="77777777" w:rsidR="007301FE" w:rsidRPr="00795F7B" w:rsidRDefault="007301FE" w:rsidP="00DA1216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6DD9D87B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90812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7173E" w14:textId="77777777" w:rsidR="00081986" w:rsidRDefault="00081986">
      <w:r>
        <w:separator/>
      </w:r>
    </w:p>
  </w:endnote>
  <w:endnote w:type="continuationSeparator" w:id="0">
    <w:p w14:paraId="1ECBAC5D" w14:textId="77777777" w:rsidR="00081986" w:rsidRDefault="0008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17645" w14:textId="77777777" w:rsidR="00081986" w:rsidRDefault="00081986">
      <w:r>
        <w:separator/>
      </w:r>
    </w:p>
  </w:footnote>
  <w:footnote w:type="continuationSeparator" w:id="0">
    <w:p w14:paraId="440D7839" w14:textId="77777777" w:rsidR="00081986" w:rsidRDefault="00081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04207FF7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95F7B" w:rsidRPr="00E93FB6">
      <w:rPr>
        <w:rFonts w:ascii="Calibri" w:hAnsi="Calibri"/>
        <w:sz w:val="24"/>
        <w:szCs w:val="24"/>
      </w:rPr>
      <w:t>NZ.2531.</w:t>
    </w:r>
    <w:r w:rsidR="00F40FB7">
      <w:rPr>
        <w:rFonts w:ascii="Calibri" w:hAnsi="Calibri"/>
        <w:sz w:val="24"/>
        <w:szCs w:val="24"/>
      </w:rPr>
      <w:t>47</w:t>
    </w:r>
    <w:r w:rsidR="00795F7B" w:rsidRPr="00E93FB6">
      <w:rPr>
        <w:rFonts w:ascii="Calibri" w:hAnsi="Calibri"/>
        <w:sz w:val="24"/>
        <w:szCs w:val="24"/>
      </w:rPr>
      <w:t>.202</w:t>
    </w:r>
    <w:r w:rsidR="00F40FB7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</w:t>
    </w:r>
    <w:r w:rsidR="00DE54D3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795F7B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1986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36F2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3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5D3E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34868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3B9A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375C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25F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1FE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5F7B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0196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6CA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E503E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0D59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0812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4915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65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FB6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14E3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0FB7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30</cp:revision>
  <cp:lastPrinted>2021-03-16T09:20:00Z</cp:lastPrinted>
  <dcterms:created xsi:type="dcterms:W3CDTF">2021-06-28T12:16:00Z</dcterms:created>
  <dcterms:modified xsi:type="dcterms:W3CDTF">2025-09-18T10:08:00Z</dcterms:modified>
</cp:coreProperties>
</file>